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662C" w14:textId="662A76DF" w:rsidR="00605A7D" w:rsidRDefault="00084502" w:rsidP="00605A7D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>
        <w:rPr>
          <w:rFonts w:ascii="Cambria" w:eastAsia="Times New Roman" w:hAnsi="Cambria" w:cs="Tahoma"/>
        </w:rPr>
        <w:t xml:space="preserve">ZESTAWIENIE CENOWE - </w:t>
      </w:r>
      <w:r w:rsidR="00605A7D" w:rsidRPr="00285275">
        <w:rPr>
          <w:rFonts w:ascii="Cambria" w:eastAsia="Times New Roman" w:hAnsi="Cambria" w:cs="Tahoma"/>
          <w:b/>
        </w:rPr>
        <w:t xml:space="preserve">Część </w:t>
      </w:r>
      <w:r w:rsidR="00605A7D">
        <w:rPr>
          <w:rFonts w:ascii="Cambria" w:eastAsia="Times New Roman" w:hAnsi="Cambria" w:cs="Tahoma"/>
          <w:b/>
        </w:rPr>
        <w:t>7</w:t>
      </w:r>
    </w:p>
    <w:p w14:paraId="0B997096" w14:textId="622A7DF4" w:rsidR="009735F1" w:rsidRPr="0012674B" w:rsidRDefault="00845D62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  <w:r w:rsidRPr="00845D62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>Wyposażenie pracowni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47"/>
        <w:gridCol w:w="607"/>
        <w:gridCol w:w="1517"/>
        <w:gridCol w:w="2477"/>
        <w:gridCol w:w="2591"/>
        <w:gridCol w:w="1723"/>
        <w:gridCol w:w="1219"/>
        <w:gridCol w:w="1505"/>
        <w:gridCol w:w="1446"/>
        <w:gridCol w:w="1456"/>
      </w:tblGrid>
      <w:tr w:rsidR="00152E59" w:rsidRPr="0012674B" w14:paraId="728CA4F7" w14:textId="77777777" w:rsidTr="00605A7D">
        <w:trPr>
          <w:trHeight w:val="264"/>
        </w:trPr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67912F2D" w14:textId="06CAC621" w:rsidR="00152E59" w:rsidRPr="0012674B" w:rsidRDefault="00152E59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05" w:type="pct"/>
            <w:shd w:val="clear" w:color="auto" w:fill="D9D9D9" w:themeFill="background1" w:themeFillShade="D9"/>
          </w:tcPr>
          <w:p w14:paraId="6F419644" w14:textId="0E02DDD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53F20C5F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0AB49BA" w14:textId="0C7551D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0BD10AF6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1881DF83" w14:textId="72A5598E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6CF9422" w14:textId="410283AA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152E59" w:rsidRPr="0012674B" w14:paraId="3391D239" w14:textId="77777777" w:rsidTr="00605A7D">
        <w:trPr>
          <w:trHeight w:val="264"/>
        </w:trPr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2DB1903E" w14:textId="77777777" w:rsidR="00152E59" w:rsidRPr="0012674B" w:rsidRDefault="00152E59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5" w:type="pct"/>
            <w:shd w:val="clear" w:color="auto" w:fill="D9D9D9" w:themeFill="background1" w:themeFillShade="D9"/>
          </w:tcPr>
          <w:p w14:paraId="22B68B47" w14:textId="05EE09C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1C0F12EE" w:rsidR="00152E59" w:rsidRPr="0012674B" w:rsidRDefault="000A680C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0105DE06" w14:textId="4092C9A5" w:rsidR="00152E59" w:rsidRPr="0012674B" w:rsidRDefault="000A680C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9233850" w14:textId="116B034F" w:rsidR="00152E59" w:rsidRPr="0012674B" w:rsidRDefault="000A680C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37342E61" w14:textId="3265A105" w:rsidR="00152E59" w:rsidRPr="0012674B" w:rsidRDefault="000A680C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152E59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152E59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]+VAT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0A6BE200" w14:textId="2AEB2E6C" w:rsidR="00152E59" w:rsidRPr="0012674B" w:rsidRDefault="000A680C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7E411F5" w14:textId="38D2C0DC" w:rsidR="00152E59" w:rsidRPr="0012674B" w:rsidRDefault="000A680C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152E59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152E59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151005" w:rsidRPr="0012674B" w14:paraId="486C979E" w14:textId="77777777" w:rsidTr="00605A7D">
        <w:trPr>
          <w:trHeight w:val="264"/>
        </w:trPr>
        <w:tc>
          <w:tcPr>
            <w:tcW w:w="275" w:type="pct"/>
            <w:shd w:val="clear" w:color="auto" w:fill="auto"/>
            <w:vAlign w:val="center"/>
          </w:tcPr>
          <w:p w14:paraId="1AF53E52" w14:textId="17623DCF" w:rsidR="00151005" w:rsidRPr="0012674B" w:rsidRDefault="00151005" w:rsidP="00605A7D">
            <w:pPr>
              <w:pStyle w:val="Akapitzlist"/>
              <w:numPr>
                <w:ilvl w:val="0"/>
                <w:numId w:val="80"/>
              </w:num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4D64A32F" w14:textId="110BC699" w:rsidR="00151005" w:rsidRPr="00FC71D6" w:rsidRDefault="000A680C" w:rsidP="00151005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0A680C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Pracownia językowa</w:t>
            </w:r>
          </w:p>
        </w:tc>
        <w:tc>
          <w:tcPr>
            <w:tcW w:w="805" w:type="pct"/>
            <w:shd w:val="clear" w:color="auto" w:fill="auto"/>
          </w:tcPr>
          <w:p w14:paraId="7CBDA31F" w14:textId="77777777" w:rsidR="00151005" w:rsidRPr="0012674B" w:rsidRDefault="00151005" w:rsidP="00151005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151005" w:rsidRPr="0012674B" w:rsidRDefault="00151005" w:rsidP="00151005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56C285B0" w:rsidR="00151005" w:rsidRPr="0012674B" w:rsidRDefault="006E16DD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="Cambria" w:hAnsi="Cambria"/>
                <w:color w:val="000000"/>
              </w:rPr>
              <w:t>zestaw</w:t>
            </w:r>
            <w:bookmarkStart w:id="0" w:name="_GoBack"/>
            <w:bookmarkEnd w:id="0"/>
          </w:p>
        </w:tc>
        <w:tc>
          <w:tcPr>
            <w:tcW w:w="560" w:type="pct"/>
            <w:shd w:val="clear" w:color="auto" w:fill="auto"/>
          </w:tcPr>
          <w:p w14:paraId="325A3868" w14:textId="68DB3370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32C11A" w14:textId="37533571" w:rsidR="00151005" w:rsidRPr="0012674B" w:rsidRDefault="00151005" w:rsidP="0015100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826DBB0" w14:textId="77777777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8DCC5" w14:textId="288EA639" w:rsidR="00151005" w:rsidRPr="0012674B" w:rsidRDefault="000A680C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9262BD6" w14:textId="4AB4143A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52E59" w:rsidRPr="0012674B" w14:paraId="66A20227" w14:textId="77777777" w:rsidTr="00152E59">
        <w:trPr>
          <w:trHeight w:val="264"/>
        </w:trPr>
        <w:tc>
          <w:tcPr>
            <w:tcW w:w="472" w:type="pct"/>
            <w:gridSpan w:val="2"/>
          </w:tcPr>
          <w:p w14:paraId="7008B50E" w14:textId="77777777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gridSpan w:val="8"/>
            <w:shd w:val="clear" w:color="auto" w:fill="auto"/>
            <w:vAlign w:val="center"/>
          </w:tcPr>
          <w:p w14:paraId="0B203843" w14:textId="54AF9C3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787E8" w14:textId="77777777" w:rsidR="0002502B" w:rsidRDefault="0002502B" w:rsidP="000D2C3B">
      <w:pPr>
        <w:spacing w:after="0" w:line="240" w:lineRule="auto"/>
      </w:pPr>
      <w:r>
        <w:separator/>
      </w:r>
    </w:p>
  </w:endnote>
  <w:endnote w:type="continuationSeparator" w:id="0">
    <w:p w14:paraId="6D8165D1" w14:textId="77777777" w:rsidR="0002502B" w:rsidRDefault="0002502B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16D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16D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B0699" w14:textId="77777777" w:rsidR="0002502B" w:rsidRDefault="0002502B" w:rsidP="000D2C3B">
      <w:pPr>
        <w:spacing w:after="0" w:line="240" w:lineRule="auto"/>
      </w:pPr>
      <w:r>
        <w:separator/>
      </w:r>
    </w:p>
  </w:footnote>
  <w:footnote w:type="continuationSeparator" w:id="0">
    <w:p w14:paraId="314A2B59" w14:textId="77777777" w:rsidR="0002502B" w:rsidRDefault="0002502B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152E59" w:rsidRDefault="00152E5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098D64E4" w:rsidR="000E5894" w:rsidRPr="00085A7D" w:rsidRDefault="00084502" w:rsidP="00085A7D">
    <w:pPr>
      <w:tabs>
        <w:tab w:val="left" w:pos="2190"/>
        <w:tab w:val="center" w:pos="4620"/>
      </w:tabs>
      <w:jc w:val="center"/>
    </w:pPr>
    <w:r w:rsidRPr="002136D1">
      <w:rPr>
        <w:noProof/>
      </w:rPr>
      <w:drawing>
        <wp:inline distT="0" distB="0" distL="0" distR="0" wp14:anchorId="10643574" wp14:editId="6F636693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9"/>
  </w:num>
  <w:num w:numId="5">
    <w:abstractNumId w:val="6"/>
  </w:num>
  <w:num w:numId="6">
    <w:abstractNumId w:val="39"/>
  </w:num>
  <w:num w:numId="7">
    <w:abstractNumId w:val="13"/>
  </w:num>
  <w:num w:numId="8">
    <w:abstractNumId w:val="79"/>
  </w:num>
  <w:num w:numId="9">
    <w:abstractNumId w:val="22"/>
  </w:num>
  <w:num w:numId="10">
    <w:abstractNumId w:val="48"/>
  </w:num>
  <w:num w:numId="11">
    <w:abstractNumId w:val="33"/>
  </w:num>
  <w:num w:numId="12">
    <w:abstractNumId w:val="54"/>
  </w:num>
  <w:num w:numId="13">
    <w:abstractNumId w:val="78"/>
  </w:num>
  <w:num w:numId="14">
    <w:abstractNumId w:val="23"/>
  </w:num>
  <w:num w:numId="15">
    <w:abstractNumId w:val="74"/>
  </w:num>
  <w:num w:numId="16">
    <w:abstractNumId w:val="25"/>
  </w:num>
  <w:num w:numId="17">
    <w:abstractNumId w:val="43"/>
  </w:num>
  <w:num w:numId="18">
    <w:abstractNumId w:val="76"/>
  </w:num>
  <w:num w:numId="19">
    <w:abstractNumId w:val="35"/>
  </w:num>
  <w:num w:numId="20">
    <w:abstractNumId w:val="45"/>
  </w:num>
  <w:num w:numId="21">
    <w:abstractNumId w:val="16"/>
  </w:num>
  <w:num w:numId="22">
    <w:abstractNumId w:val="19"/>
  </w:num>
  <w:num w:numId="23">
    <w:abstractNumId w:val="5"/>
  </w:num>
  <w:num w:numId="24">
    <w:abstractNumId w:val="62"/>
  </w:num>
  <w:num w:numId="25">
    <w:abstractNumId w:val="15"/>
  </w:num>
  <w:num w:numId="26">
    <w:abstractNumId w:val="17"/>
  </w:num>
  <w:num w:numId="27">
    <w:abstractNumId w:val="64"/>
  </w:num>
  <w:num w:numId="28">
    <w:abstractNumId w:val="47"/>
  </w:num>
  <w:num w:numId="29">
    <w:abstractNumId w:val="12"/>
  </w:num>
  <w:num w:numId="30">
    <w:abstractNumId w:val="73"/>
  </w:num>
  <w:num w:numId="31">
    <w:abstractNumId w:val="34"/>
  </w:num>
  <w:num w:numId="32">
    <w:abstractNumId w:val="52"/>
  </w:num>
  <w:num w:numId="33">
    <w:abstractNumId w:val="61"/>
  </w:num>
  <w:num w:numId="34">
    <w:abstractNumId w:val="69"/>
  </w:num>
  <w:num w:numId="35">
    <w:abstractNumId w:val="40"/>
  </w:num>
  <w:num w:numId="36">
    <w:abstractNumId w:val="63"/>
  </w:num>
  <w:num w:numId="37">
    <w:abstractNumId w:val="21"/>
  </w:num>
  <w:num w:numId="38">
    <w:abstractNumId w:val="28"/>
  </w:num>
  <w:num w:numId="39">
    <w:abstractNumId w:val="31"/>
  </w:num>
  <w:num w:numId="40">
    <w:abstractNumId w:val="44"/>
  </w:num>
  <w:num w:numId="41">
    <w:abstractNumId w:val="46"/>
  </w:num>
  <w:num w:numId="42">
    <w:abstractNumId w:val="50"/>
  </w:num>
  <w:num w:numId="43">
    <w:abstractNumId w:val="11"/>
  </w:num>
  <w:num w:numId="44">
    <w:abstractNumId w:val="18"/>
  </w:num>
  <w:num w:numId="45">
    <w:abstractNumId w:val="71"/>
  </w:num>
  <w:num w:numId="46">
    <w:abstractNumId w:val="42"/>
  </w:num>
  <w:num w:numId="47">
    <w:abstractNumId w:val="66"/>
  </w:num>
  <w:num w:numId="48">
    <w:abstractNumId w:val="38"/>
  </w:num>
  <w:num w:numId="49">
    <w:abstractNumId w:val="55"/>
  </w:num>
  <w:num w:numId="50">
    <w:abstractNumId w:val="51"/>
  </w:num>
  <w:num w:numId="51">
    <w:abstractNumId w:val="72"/>
  </w:num>
  <w:num w:numId="52">
    <w:abstractNumId w:val="10"/>
  </w:num>
  <w:num w:numId="53">
    <w:abstractNumId w:val="67"/>
  </w:num>
  <w:num w:numId="54">
    <w:abstractNumId w:val="75"/>
  </w:num>
  <w:num w:numId="55">
    <w:abstractNumId w:val="24"/>
  </w:num>
  <w:num w:numId="56">
    <w:abstractNumId w:val="68"/>
  </w:num>
  <w:num w:numId="57">
    <w:abstractNumId w:val="9"/>
  </w:num>
  <w:num w:numId="58">
    <w:abstractNumId w:val="26"/>
  </w:num>
  <w:num w:numId="59">
    <w:abstractNumId w:val="3"/>
  </w:num>
  <w:num w:numId="60">
    <w:abstractNumId w:val="53"/>
  </w:num>
  <w:num w:numId="61">
    <w:abstractNumId w:val="27"/>
  </w:num>
  <w:num w:numId="62">
    <w:abstractNumId w:val="29"/>
  </w:num>
  <w:num w:numId="63">
    <w:abstractNumId w:val="20"/>
  </w:num>
  <w:num w:numId="64">
    <w:abstractNumId w:val="59"/>
  </w:num>
  <w:num w:numId="65">
    <w:abstractNumId w:val="30"/>
  </w:num>
  <w:num w:numId="66">
    <w:abstractNumId w:val="58"/>
  </w:num>
  <w:num w:numId="67">
    <w:abstractNumId w:val="7"/>
  </w:num>
  <w:num w:numId="68">
    <w:abstractNumId w:val="4"/>
  </w:num>
  <w:num w:numId="69">
    <w:abstractNumId w:val="60"/>
  </w:num>
  <w:num w:numId="70">
    <w:abstractNumId w:val="14"/>
  </w:num>
  <w:num w:numId="71">
    <w:abstractNumId w:val="8"/>
  </w:num>
  <w:num w:numId="72">
    <w:abstractNumId w:val="56"/>
  </w:num>
  <w:num w:numId="73">
    <w:abstractNumId w:val="41"/>
  </w:num>
  <w:num w:numId="74">
    <w:abstractNumId w:val="32"/>
  </w:num>
  <w:num w:numId="75">
    <w:abstractNumId w:val="77"/>
  </w:num>
  <w:num w:numId="76">
    <w:abstractNumId w:val="36"/>
  </w:num>
  <w:num w:numId="77">
    <w:abstractNumId w:val="70"/>
  </w:num>
  <w:num w:numId="78">
    <w:abstractNumId w:val="57"/>
  </w:num>
  <w:num w:numId="79">
    <w:abstractNumId w:val="37"/>
  </w:num>
  <w:num w:numId="80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06FE6"/>
    <w:rsid w:val="00012058"/>
    <w:rsid w:val="0001763C"/>
    <w:rsid w:val="0002502B"/>
    <w:rsid w:val="000348BA"/>
    <w:rsid w:val="00034F82"/>
    <w:rsid w:val="00036A20"/>
    <w:rsid w:val="00037259"/>
    <w:rsid w:val="000374E9"/>
    <w:rsid w:val="00041EE1"/>
    <w:rsid w:val="00053098"/>
    <w:rsid w:val="00053D4F"/>
    <w:rsid w:val="00054BE4"/>
    <w:rsid w:val="00055356"/>
    <w:rsid w:val="00055901"/>
    <w:rsid w:val="00060645"/>
    <w:rsid w:val="00063B21"/>
    <w:rsid w:val="000677CF"/>
    <w:rsid w:val="00072E7B"/>
    <w:rsid w:val="00074E8F"/>
    <w:rsid w:val="00082920"/>
    <w:rsid w:val="00084502"/>
    <w:rsid w:val="0008501E"/>
    <w:rsid w:val="00085A7D"/>
    <w:rsid w:val="000962C6"/>
    <w:rsid w:val="000A0CA9"/>
    <w:rsid w:val="000A680C"/>
    <w:rsid w:val="000B139A"/>
    <w:rsid w:val="000B1E85"/>
    <w:rsid w:val="000B1F65"/>
    <w:rsid w:val="000C05A6"/>
    <w:rsid w:val="000C3A34"/>
    <w:rsid w:val="000C3EE4"/>
    <w:rsid w:val="000C6ADA"/>
    <w:rsid w:val="000D0BB5"/>
    <w:rsid w:val="000D2209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1005"/>
    <w:rsid w:val="00152E59"/>
    <w:rsid w:val="00154CBC"/>
    <w:rsid w:val="001608A7"/>
    <w:rsid w:val="001636E6"/>
    <w:rsid w:val="00174B0F"/>
    <w:rsid w:val="00184BAE"/>
    <w:rsid w:val="00186BA9"/>
    <w:rsid w:val="00187967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A9C"/>
    <w:rsid w:val="00214E18"/>
    <w:rsid w:val="002323F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1BA"/>
    <w:rsid w:val="003758F9"/>
    <w:rsid w:val="0037794A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253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D40C4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325F0"/>
    <w:rsid w:val="005357D5"/>
    <w:rsid w:val="005411D3"/>
    <w:rsid w:val="005450BB"/>
    <w:rsid w:val="00546FD3"/>
    <w:rsid w:val="00550AEF"/>
    <w:rsid w:val="005634A5"/>
    <w:rsid w:val="00563E87"/>
    <w:rsid w:val="00566A3E"/>
    <w:rsid w:val="0058176E"/>
    <w:rsid w:val="0059740E"/>
    <w:rsid w:val="00597966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5A7D"/>
    <w:rsid w:val="00606ACF"/>
    <w:rsid w:val="00613D19"/>
    <w:rsid w:val="00626F86"/>
    <w:rsid w:val="0063019A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6DD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5D62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57579"/>
    <w:rsid w:val="00961283"/>
    <w:rsid w:val="00963F3A"/>
    <w:rsid w:val="009668EC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D5217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0F57"/>
    <w:rsid w:val="00B0191A"/>
    <w:rsid w:val="00B14C26"/>
    <w:rsid w:val="00B15CA9"/>
    <w:rsid w:val="00B16F0A"/>
    <w:rsid w:val="00B24F7D"/>
    <w:rsid w:val="00B27BC8"/>
    <w:rsid w:val="00B3498B"/>
    <w:rsid w:val="00B47DB1"/>
    <w:rsid w:val="00B47E04"/>
    <w:rsid w:val="00B54219"/>
    <w:rsid w:val="00B6417A"/>
    <w:rsid w:val="00B76717"/>
    <w:rsid w:val="00B77BCC"/>
    <w:rsid w:val="00B82F9E"/>
    <w:rsid w:val="00B9293A"/>
    <w:rsid w:val="00B969DA"/>
    <w:rsid w:val="00BA263C"/>
    <w:rsid w:val="00BA45FB"/>
    <w:rsid w:val="00BA5774"/>
    <w:rsid w:val="00BA6DE4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2783"/>
    <w:rsid w:val="00BE3234"/>
    <w:rsid w:val="00BF7B28"/>
    <w:rsid w:val="00C02AAA"/>
    <w:rsid w:val="00C0384A"/>
    <w:rsid w:val="00C06BEC"/>
    <w:rsid w:val="00C11B4C"/>
    <w:rsid w:val="00C1380C"/>
    <w:rsid w:val="00C1398B"/>
    <w:rsid w:val="00C150DC"/>
    <w:rsid w:val="00C16025"/>
    <w:rsid w:val="00C163A3"/>
    <w:rsid w:val="00C2567A"/>
    <w:rsid w:val="00C30530"/>
    <w:rsid w:val="00C362FD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3314"/>
    <w:rsid w:val="00D07303"/>
    <w:rsid w:val="00D10103"/>
    <w:rsid w:val="00D1748A"/>
    <w:rsid w:val="00D177D2"/>
    <w:rsid w:val="00D20705"/>
    <w:rsid w:val="00D226BD"/>
    <w:rsid w:val="00D24D82"/>
    <w:rsid w:val="00D2709D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F85B6-1963-431D-9F74-506CF469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Anna Pluskota</cp:lastModifiedBy>
  <cp:revision>60</cp:revision>
  <dcterms:created xsi:type="dcterms:W3CDTF">2024-10-24T11:30:00Z</dcterms:created>
  <dcterms:modified xsi:type="dcterms:W3CDTF">2025-05-07T11:40:00Z</dcterms:modified>
</cp:coreProperties>
</file>